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6A1B8138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00405A">
        <w:rPr>
          <w:b/>
          <w:bCs/>
        </w:rPr>
        <w:t>3</w:t>
      </w:r>
      <w:r w:rsidR="009F3E9A">
        <w:rPr>
          <w:b/>
          <w:bCs/>
        </w:rPr>
        <w:t>/</w:t>
      </w:r>
      <w:r w:rsidR="00D6636B">
        <w:rPr>
          <w:b/>
          <w:bCs/>
        </w:rPr>
        <w:t>KE</w:t>
      </w:r>
      <w:r w:rsidR="009014F7">
        <w:rPr>
          <w:b/>
          <w:bCs/>
        </w:rPr>
        <w:t>/202</w:t>
      </w:r>
      <w:r w:rsidR="00DB10B2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00405A">
        <w:rPr>
          <w:bCs/>
        </w:rPr>
        <w:t>Dostawa fabrycznie nowego rozdrabniacza (1 szt.)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48593B" w:rsidRPr="0048593B">
        <w:rPr>
          <w:rFonts w:eastAsia="Calibri"/>
          <w:bCs/>
          <w:lang w:eastAsia="en-US"/>
        </w:rPr>
        <w:t xml:space="preserve">S.P. PALETTEN – LOGISTIC Sp. z o.o.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47FA0E9" w14:textId="77777777" w:rsidR="00DB10B2" w:rsidRDefault="00DB10B2" w:rsidP="00E47988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uprawnień </w:t>
            </w:r>
            <w:r w:rsidRPr="00DB10B2">
              <w:t>do wykonania określonej działalności lub czynności</w:t>
            </w:r>
          </w:p>
          <w:p w14:paraId="7BA52B0A" w14:textId="77777777" w:rsidR="00DB10B2" w:rsidRDefault="00DB10B2" w:rsidP="00E47988">
            <w:pPr>
              <w:jc w:val="both"/>
            </w:pPr>
            <w:r>
              <w:t>(TAK/NIE)</w:t>
            </w:r>
          </w:p>
          <w:p w14:paraId="32B641CB" w14:textId="5F6914D7" w:rsidR="00DB10B2" w:rsidRPr="00C22F16" w:rsidRDefault="00DB10B2" w:rsidP="00E47988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4F524D7A" w:rsidR="00DB10B2" w:rsidRPr="00C22F16" w:rsidRDefault="00DB10B2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21EA0EDC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2A4C016" w14:textId="0E71816B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odpowiedniej wiedzy i doświadczenia</w:t>
            </w:r>
          </w:p>
          <w:p w14:paraId="356A135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4B406CA" w14:textId="190C8088" w:rsidR="00DB10B2" w:rsidRPr="00C22F16" w:rsidRDefault="00DB10B2" w:rsidP="00DB10B2">
            <w:pPr>
              <w:jc w:val="both"/>
            </w:pPr>
            <w:r w:rsidRPr="00C22F16">
              <w:lastRenderedPageBreak/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9753E75" w14:textId="108E157D" w:rsidR="00DB10B2" w:rsidRPr="00C22F16" w:rsidRDefault="00DB10B2" w:rsidP="00DB10B2">
            <w:pPr>
              <w:jc w:val="center"/>
            </w:pPr>
            <w:r w:rsidRPr="00C22F16">
              <w:lastRenderedPageBreak/>
              <w:t>TAK / NIE*</w:t>
            </w:r>
          </w:p>
        </w:tc>
      </w:tr>
      <w:tr w:rsidR="00DB10B2" w:rsidRPr="00C22F16" w14:paraId="1DAC6FC4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56C87DB" w14:textId="645540C5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odpowiedniego potencjału technicznego</w:t>
            </w:r>
          </w:p>
          <w:p w14:paraId="4FA4976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2EB1E799" w14:textId="44F9EE15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A0E9D10" w14:textId="370BD23A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65BA421D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2BCD254" w:rsidR="007430E8" w:rsidRPr="00C22F16" w:rsidRDefault="00833713" w:rsidP="002614C4">
            <w:pPr>
              <w:jc w:val="center"/>
            </w:pPr>
            <w:r>
              <w:t>6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779DB72E" w:rsidR="00A431A8" w:rsidRPr="00346275" w:rsidRDefault="0000405A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</w:rPr>
                    <w:t>Dostawa fabrycznie nowego rozdrabniacza (1 szt.)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421B118" w14:textId="3B71E2E8" w:rsidR="00DB10B2" w:rsidRPr="00907AB6" w:rsidRDefault="003D0551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Okres gwarancji (w </w:t>
            </w:r>
            <w:r w:rsidR="0048593B">
              <w:rPr>
                <w:rFonts w:eastAsia="Calibri"/>
                <w:b/>
                <w:bCs/>
              </w:rPr>
              <w:t>miesiącach</w:t>
            </w:r>
            <w:r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803DF6" w:rsidRPr="00C22F16" w14:paraId="1946BB25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1D815A4" w14:textId="39EC03BD" w:rsidR="00803DF6" w:rsidRPr="009014F7" w:rsidRDefault="0048593B" w:rsidP="00596897">
            <w:pPr>
              <w:shd w:val="clear" w:color="auto" w:fill="FFFFFF"/>
              <w:jc w:val="both"/>
              <w:rPr>
                <w:highlight w:val="yellow"/>
              </w:rPr>
            </w:pPr>
            <w:r w:rsidRPr="0048593B">
              <w:rPr>
                <w:rFonts w:eastAsia="Calibri"/>
                <w:b/>
                <w:bCs/>
              </w:rPr>
              <w:t>Czas reakcji serwisu (w godzinach)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AC7AD0E" w14:textId="784FA0C8" w:rsidR="00803DF6" w:rsidRPr="00C22F16" w:rsidRDefault="00803DF6" w:rsidP="00596897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lastRenderedPageBreak/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443EAB59" w14:textId="6CF93934" w:rsidR="00DB10B2" w:rsidRPr="00C22F16" w:rsidRDefault="00DB10B2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 xml:space="preserve">Potwierdzenie spełnienia warunków udziału w postepowaniu wg wykazu wskazanego w Załączniku nr </w:t>
      </w:r>
      <w:r w:rsidR="0048593B">
        <w:rPr>
          <w:lang w:eastAsia="pl-PL"/>
        </w:rPr>
        <w:t>3</w:t>
      </w:r>
      <w:r>
        <w:rPr>
          <w:lang w:eastAsia="pl-PL"/>
        </w:rPr>
        <w:t xml:space="preserve"> do Zapytania Ofertowego.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6F724" w14:textId="77777777" w:rsidR="00DD5CBD" w:rsidRDefault="00DD5CBD">
      <w:r>
        <w:separator/>
      </w:r>
    </w:p>
  </w:endnote>
  <w:endnote w:type="continuationSeparator" w:id="0">
    <w:p w14:paraId="77C4E909" w14:textId="77777777" w:rsidR="00DD5CBD" w:rsidRDefault="00DD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EDB25" w14:textId="77777777" w:rsidR="00DD5CBD" w:rsidRDefault="00DD5CBD">
      <w:r>
        <w:separator/>
      </w:r>
    </w:p>
  </w:footnote>
  <w:footnote w:type="continuationSeparator" w:id="0">
    <w:p w14:paraId="181DAD8E" w14:textId="77777777" w:rsidR="00DD5CBD" w:rsidRDefault="00DD5CBD">
      <w:r>
        <w:continuationSeparator/>
      </w:r>
    </w:p>
  </w:footnote>
  <w:footnote w:id="1">
    <w:p w14:paraId="4F962DC0" w14:textId="1B9BEC8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96916263"/>
      <w:r w:rsidRPr="00FF21FD">
        <w:rPr>
          <w:color w:val="FF0000"/>
        </w:rPr>
        <w:t>Zgodnie z reprezentacją wynikającą z dokumentów rejestrowych lub na podstawie załączonego do oferty pełnomocnictwa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559AC9A2" w14:textId="77777777" w:rsidR="00374493" w:rsidRDefault="00374493" w:rsidP="00374493">
    <w:pPr>
      <w:tabs>
        <w:tab w:val="left" w:pos="1980"/>
      </w:tabs>
      <w:spacing w:line="288" w:lineRule="auto"/>
      <w:jc w:val="cent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4D9183" wp14:editId="0DD4395E">
          <wp:simplePos x="0" y="0"/>
          <wp:positionH relativeFrom="margin">
            <wp:align>center</wp:align>
          </wp:positionH>
          <wp:positionV relativeFrom="paragraph">
            <wp:posOffset>-6985</wp:posOffset>
          </wp:positionV>
          <wp:extent cx="6174105" cy="798195"/>
          <wp:effectExtent l="0" t="0" r="0" b="1905"/>
          <wp:wrapNone/>
          <wp:docPr id="2095719558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5719558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63607" w14:textId="77777777" w:rsidR="00374493" w:rsidRDefault="00374493" w:rsidP="00374493">
    <w:pPr>
      <w:tabs>
        <w:tab w:val="left" w:pos="1980"/>
      </w:tabs>
      <w:spacing w:line="288" w:lineRule="auto"/>
      <w:jc w:val="center"/>
      <w:rPr>
        <w:noProof/>
      </w:rPr>
    </w:pPr>
  </w:p>
  <w:p w14:paraId="70C36CC7" w14:textId="77777777" w:rsidR="00374493" w:rsidRDefault="00374493" w:rsidP="00374493">
    <w:pPr>
      <w:tabs>
        <w:tab w:val="left" w:pos="1980"/>
      </w:tabs>
      <w:spacing w:line="288" w:lineRule="auto"/>
      <w:jc w:val="center"/>
      <w:rPr>
        <w:noProof/>
      </w:rPr>
    </w:pPr>
  </w:p>
  <w:p w14:paraId="1430FE04" w14:textId="77777777" w:rsidR="00374493" w:rsidRDefault="00374493" w:rsidP="00374493">
    <w:pPr>
      <w:tabs>
        <w:tab w:val="left" w:pos="1980"/>
      </w:tabs>
      <w:spacing w:line="288" w:lineRule="auto"/>
      <w:jc w:val="center"/>
      <w:rPr>
        <w:noProof/>
      </w:rPr>
    </w:pPr>
  </w:p>
  <w:p w14:paraId="368D8C56" w14:textId="77777777" w:rsidR="00374493" w:rsidRDefault="00374493" w:rsidP="00374493">
    <w:pPr>
      <w:tabs>
        <w:tab w:val="left" w:pos="1980"/>
      </w:tabs>
      <w:spacing w:line="288" w:lineRule="auto"/>
      <w:jc w:val="center"/>
      <w:rPr>
        <w:noProof/>
      </w:rPr>
    </w:pPr>
  </w:p>
  <w:p w14:paraId="71998735" w14:textId="18FA83D9" w:rsidR="002614C4" w:rsidRPr="001F7579" w:rsidRDefault="002614C4" w:rsidP="001F7579">
    <w:pPr>
      <w:pStyle w:val="Nagwek"/>
      <w:ind w:left="-709" w:righ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6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2"/>
  </w:num>
  <w:num w:numId="11" w16cid:durableId="876040110">
    <w:abstractNumId w:val="9"/>
  </w:num>
  <w:num w:numId="12" w16cid:durableId="678118090">
    <w:abstractNumId w:val="13"/>
  </w:num>
  <w:num w:numId="13" w16cid:durableId="1912737830">
    <w:abstractNumId w:val="17"/>
  </w:num>
  <w:num w:numId="14" w16cid:durableId="594826095">
    <w:abstractNumId w:val="10"/>
  </w:num>
  <w:num w:numId="15" w16cid:durableId="348990134">
    <w:abstractNumId w:val="18"/>
  </w:num>
  <w:num w:numId="16" w16cid:durableId="702440069">
    <w:abstractNumId w:val="6"/>
  </w:num>
  <w:num w:numId="17" w16cid:durableId="627858033">
    <w:abstractNumId w:val="15"/>
  </w:num>
  <w:num w:numId="18" w16cid:durableId="1798450795">
    <w:abstractNumId w:val="7"/>
  </w:num>
  <w:num w:numId="19" w16cid:durableId="5409464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0405A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32921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74748"/>
    <w:rsid w:val="002831E4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2E6DD5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4493"/>
    <w:rsid w:val="003749C7"/>
    <w:rsid w:val="00381EAF"/>
    <w:rsid w:val="00397593"/>
    <w:rsid w:val="003A405C"/>
    <w:rsid w:val="003A7E17"/>
    <w:rsid w:val="003C18D8"/>
    <w:rsid w:val="003D0551"/>
    <w:rsid w:val="003D0DF4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8593B"/>
    <w:rsid w:val="0049497B"/>
    <w:rsid w:val="004C6E17"/>
    <w:rsid w:val="004D003A"/>
    <w:rsid w:val="004D314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82A62"/>
    <w:rsid w:val="00584E21"/>
    <w:rsid w:val="00586C23"/>
    <w:rsid w:val="00587E55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54756"/>
    <w:rsid w:val="006733B2"/>
    <w:rsid w:val="00696A50"/>
    <w:rsid w:val="006A161C"/>
    <w:rsid w:val="006B6F66"/>
    <w:rsid w:val="006B7A65"/>
    <w:rsid w:val="006E520D"/>
    <w:rsid w:val="006E6C95"/>
    <w:rsid w:val="006E7797"/>
    <w:rsid w:val="006F4262"/>
    <w:rsid w:val="006F6FE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B1C15"/>
    <w:rsid w:val="007B614F"/>
    <w:rsid w:val="007D16FF"/>
    <w:rsid w:val="007D4B4D"/>
    <w:rsid w:val="007E171E"/>
    <w:rsid w:val="007F4B8E"/>
    <w:rsid w:val="00803DF6"/>
    <w:rsid w:val="00811E34"/>
    <w:rsid w:val="008214F5"/>
    <w:rsid w:val="008330FE"/>
    <w:rsid w:val="00833713"/>
    <w:rsid w:val="00835B35"/>
    <w:rsid w:val="008456E5"/>
    <w:rsid w:val="008731E1"/>
    <w:rsid w:val="00880E69"/>
    <w:rsid w:val="00894C80"/>
    <w:rsid w:val="008A7940"/>
    <w:rsid w:val="008C4E8E"/>
    <w:rsid w:val="008D3003"/>
    <w:rsid w:val="008D7D70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574B7"/>
    <w:rsid w:val="009746A6"/>
    <w:rsid w:val="0098524D"/>
    <w:rsid w:val="00985F3A"/>
    <w:rsid w:val="0098618A"/>
    <w:rsid w:val="009864A3"/>
    <w:rsid w:val="009A1E92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431A8"/>
    <w:rsid w:val="00A5499A"/>
    <w:rsid w:val="00A716B7"/>
    <w:rsid w:val="00A74BF7"/>
    <w:rsid w:val="00A77F46"/>
    <w:rsid w:val="00A87655"/>
    <w:rsid w:val="00A92890"/>
    <w:rsid w:val="00A977BC"/>
    <w:rsid w:val="00AA0DE3"/>
    <w:rsid w:val="00AB1272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4622"/>
    <w:rsid w:val="00BA7384"/>
    <w:rsid w:val="00BA73A4"/>
    <w:rsid w:val="00BB1938"/>
    <w:rsid w:val="00BC1EDA"/>
    <w:rsid w:val="00BC27AE"/>
    <w:rsid w:val="00BD3147"/>
    <w:rsid w:val="00C17BC1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04D7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6636B"/>
    <w:rsid w:val="00D825FC"/>
    <w:rsid w:val="00D826CB"/>
    <w:rsid w:val="00D903B7"/>
    <w:rsid w:val="00DB10B2"/>
    <w:rsid w:val="00DB29CA"/>
    <w:rsid w:val="00DC2A93"/>
    <w:rsid w:val="00DC6F6D"/>
    <w:rsid w:val="00DD0869"/>
    <w:rsid w:val="00DD2358"/>
    <w:rsid w:val="00DD5CBD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41F6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456</Words>
  <Characters>3263</Characters>
  <Application>Microsoft Office Word</Application>
  <DocSecurity>0</DocSecurity>
  <Lines>155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3652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57</cp:revision>
  <cp:lastPrinted>2016-12-19T11:00:00Z</cp:lastPrinted>
  <dcterms:created xsi:type="dcterms:W3CDTF">2020-04-23T11:11:00Z</dcterms:created>
  <dcterms:modified xsi:type="dcterms:W3CDTF">2025-10-21T07:56:00Z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